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CBA8" w14:textId="515D8AF6"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EC5D34">
        <w:rPr>
          <w:rFonts w:ascii="Tahoma" w:eastAsia="Lucida Sans Unicode" w:hAnsi="Tahoma" w:cs="Tahoma"/>
          <w:b/>
          <w:bCs/>
          <w:kern w:val="3"/>
          <w:lang w:eastAsia="zh-CN"/>
        </w:rPr>
        <w:t>11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BBFE99C" w14:textId="77777777"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 w:rsidR="002C1256"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6A10D9CF" w14:textId="77777777" w:rsidTr="00923245">
        <w:tc>
          <w:tcPr>
            <w:tcW w:w="408" w:type="dxa"/>
          </w:tcPr>
          <w:p w14:paraId="6C71EFFE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380C1D4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1D989D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02DF669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1EB21CC3" w14:textId="77777777" w:rsidTr="00923245">
        <w:tc>
          <w:tcPr>
            <w:tcW w:w="408" w:type="dxa"/>
          </w:tcPr>
          <w:p w14:paraId="4F70351B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206280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13B51F1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4BC34E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1EA7C7C4" w14:textId="77777777"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25A76B51" w14:textId="77777777"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 w:rsidR="002C1256">
        <w:rPr>
          <w:rFonts w:ascii="Tahoma" w:hAnsi="Tahoma" w:cs="Tahoma"/>
          <w:sz w:val="16"/>
          <w:szCs w:val="16"/>
        </w:rPr>
        <w:t>miotu: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2CCD659" w14:textId="77777777" w:rsidR="005E0CB1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rFonts w:ascii="Tahoma" w:hAnsi="Tahoma" w:cs="Tahoma"/>
          <w:sz w:val="16"/>
          <w:szCs w:val="16"/>
        </w:rPr>
      </w:pPr>
    </w:p>
    <w:p w14:paraId="2747D898" w14:textId="77777777" w:rsidR="005E0CB1" w:rsidRPr="009C7478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0A4D04E8" w14:textId="77777777"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47C1E8E9" w14:textId="77777777" w:rsidR="005E0CB1" w:rsidRDefault="005E0CB1" w:rsidP="00B923DD">
      <w:pPr>
        <w:pBdr>
          <w:bottom w:val="single" w:sz="4" w:space="1" w:color="auto"/>
        </w:pBdr>
        <w:ind w:right="9382"/>
        <w:rPr>
          <w:rFonts w:ascii="Tahoma" w:hAnsi="Tahoma" w:cs="Tahoma"/>
          <w:i/>
          <w:sz w:val="16"/>
          <w:szCs w:val="16"/>
        </w:rPr>
      </w:pPr>
    </w:p>
    <w:p w14:paraId="7511080F" w14:textId="77777777"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296F2A5A" w14:textId="77777777" w:rsidR="005E0CB1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8B87EC3" w14:textId="0EF9FD45" w:rsidR="005E0CB1" w:rsidRPr="00B01188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 xml:space="preserve">WYKAZ NARZĘDZI, WYPOSAŻENIA ZAKŁADU LUB URZĄDZEŃ TECHNICZNYCH DOSTĘPNYCH WYKONAWCY </w:t>
      </w:r>
      <w:r w:rsidR="00B923DD">
        <w:rPr>
          <w:rFonts w:ascii="Tahoma" w:eastAsia="Lucida Sans Unicode" w:hAnsi="Tahoma" w:cs="Tahoma"/>
          <w:b/>
          <w:kern w:val="3"/>
          <w:lang w:eastAsia="zh-CN"/>
        </w:rPr>
        <w:br/>
      </w:r>
      <w:r w:rsidRPr="00B01188">
        <w:rPr>
          <w:rFonts w:ascii="Tahoma" w:eastAsia="Lucida Sans Unicode" w:hAnsi="Tahoma" w:cs="Tahoma"/>
          <w:b/>
          <w:kern w:val="3"/>
          <w:lang w:eastAsia="zh-CN"/>
        </w:rPr>
        <w:t>W CELU WYKONANIA ZAMÓWIENIA</w:t>
      </w:r>
    </w:p>
    <w:p w14:paraId="48E3BDEE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3FA2B0D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F527887" w14:textId="75D37CA8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„Odbieranie i zagospodarowanie odpadów komunalnych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pochodzących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z terenu Gminy Mszana w okresie od 1 stycznia 202</w:t>
      </w:r>
      <w:r w:rsidR="00475C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r. do 31 grudnia 202</w:t>
      </w:r>
      <w:r w:rsidR="00475C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r.”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14:paraId="69E68E9C" w14:textId="77777777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swz:</w:t>
      </w:r>
    </w:p>
    <w:p w14:paraId="4CF9E005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67"/>
        <w:gridCol w:w="2835"/>
        <w:gridCol w:w="2410"/>
        <w:gridCol w:w="1984"/>
        <w:gridCol w:w="2268"/>
      </w:tblGrid>
      <w:tr w:rsidR="00EC5D34" w:rsidRPr="00B01188" w14:paraId="4F305642" w14:textId="0146B536" w:rsidTr="004A7D9B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EC5D34" w:rsidRPr="00896BC3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896BC3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3402" w:type="dxa"/>
            <w:vAlign w:val="center"/>
          </w:tcPr>
          <w:p w14:paraId="00969A1A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Opis sprzętu (nazwa)</w:t>
            </w:r>
          </w:p>
        </w:tc>
        <w:tc>
          <w:tcPr>
            <w:tcW w:w="567" w:type="dxa"/>
            <w:vAlign w:val="center"/>
          </w:tcPr>
          <w:p w14:paraId="2CA28022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Szt.</w:t>
            </w:r>
          </w:p>
        </w:tc>
        <w:tc>
          <w:tcPr>
            <w:tcW w:w="2835" w:type="dxa"/>
            <w:vAlign w:val="center"/>
          </w:tcPr>
          <w:p w14:paraId="711A6407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Model, rok produkcji, marka, typ</w:t>
            </w:r>
          </w:p>
        </w:tc>
        <w:tc>
          <w:tcPr>
            <w:tcW w:w="2410" w:type="dxa"/>
            <w:vAlign w:val="center"/>
          </w:tcPr>
          <w:p w14:paraId="1C7C576B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Nr rejestracyjny</w:t>
            </w:r>
          </w:p>
        </w:tc>
        <w:tc>
          <w:tcPr>
            <w:tcW w:w="1984" w:type="dxa"/>
            <w:vAlign w:val="center"/>
          </w:tcPr>
          <w:p w14:paraId="69327145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hAnsi="Tahoma" w:cs="Tahoma"/>
                <w:b/>
                <w:sz w:val="14"/>
                <w:szCs w:val="14"/>
              </w:rPr>
              <w:t>Podstawa dysponowania</w:t>
            </w:r>
          </w:p>
        </w:tc>
        <w:tc>
          <w:tcPr>
            <w:tcW w:w="2268" w:type="dxa"/>
            <w:vAlign w:val="center"/>
          </w:tcPr>
          <w:p w14:paraId="10A299E2" w14:textId="47A3FF2B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Pojazd napędzany paliwem alternatywnym*</w:t>
            </w:r>
          </w:p>
        </w:tc>
      </w:tr>
      <w:tr w:rsidR="00B923DD" w:rsidRPr="00B01188" w14:paraId="12A5777C" w14:textId="77777777" w:rsidTr="00B923DD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B923DD" w:rsidRPr="00B923DD" w:rsidRDefault="00B923DD" w:rsidP="00B923D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3402" w:type="dxa"/>
            <w:vAlign w:val="bottom"/>
          </w:tcPr>
          <w:p w14:paraId="2F96CE41" w14:textId="015686FF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567" w:type="dxa"/>
            <w:vAlign w:val="bottom"/>
          </w:tcPr>
          <w:p w14:paraId="4773515B" w14:textId="6F858FDE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2835" w:type="dxa"/>
            <w:vAlign w:val="bottom"/>
          </w:tcPr>
          <w:p w14:paraId="2E04DD50" w14:textId="71ED306E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2410" w:type="dxa"/>
            <w:vAlign w:val="bottom"/>
          </w:tcPr>
          <w:p w14:paraId="0BAB03F5" w14:textId="3367F036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984" w:type="dxa"/>
            <w:vAlign w:val="bottom"/>
          </w:tcPr>
          <w:p w14:paraId="3AC382D4" w14:textId="35771206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6</w:t>
            </w:r>
          </w:p>
        </w:tc>
        <w:tc>
          <w:tcPr>
            <w:tcW w:w="2268" w:type="dxa"/>
            <w:vAlign w:val="bottom"/>
          </w:tcPr>
          <w:p w14:paraId="797EDB06" w14:textId="33FB31D1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7</w:t>
            </w:r>
          </w:p>
        </w:tc>
      </w:tr>
      <w:tr w:rsidR="00EC5D34" w:rsidRPr="00B01188" w14:paraId="22E66199" w14:textId="48F62E98" w:rsidTr="00B923DD">
        <w:tc>
          <w:tcPr>
            <w:tcW w:w="567" w:type="dxa"/>
            <w:vAlign w:val="center"/>
          </w:tcPr>
          <w:p w14:paraId="0C69F4ED" w14:textId="77777777" w:rsidR="00EC5D34" w:rsidRPr="005E0CB1" w:rsidRDefault="00EC5D34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bookmarkStart w:id="0" w:name="_Hlk112936746"/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3402" w:type="dxa"/>
            <w:vAlign w:val="center"/>
          </w:tcPr>
          <w:p w14:paraId="57E5DE7F" w14:textId="77777777" w:rsidR="00EC5D34" w:rsidRPr="005E0CB1" w:rsidRDefault="00EC5D34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5E0CB1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</w:tcPr>
          <w:p w14:paraId="28958308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0AD09C08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7FFE9560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64B58619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66AC0949" w14:textId="77777777" w:rsidR="00EC5D34" w:rsidRPr="00EC5D34" w:rsidRDefault="00EC5D34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27666B1A" w14:textId="2D6245D8" w:rsidR="00EC5D34" w:rsidRPr="00B01188" w:rsidRDefault="00EC5D34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 w:rsidR="00EA02F3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bookmarkEnd w:id="0"/>
      <w:tr w:rsidR="00EA02F3" w:rsidRPr="00B01188" w14:paraId="712702A1" w14:textId="1F279991" w:rsidTr="00B923DD">
        <w:tc>
          <w:tcPr>
            <w:tcW w:w="567" w:type="dxa"/>
            <w:vAlign w:val="center"/>
          </w:tcPr>
          <w:p w14:paraId="7B3AEF5D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3402" w:type="dxa"/>
            <w:vAlign w:val="center"/>
          </w:tcPr>
          <w:p w14:paraId="1EFDB940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567" w:type="dxa"/>
          </w:tcPr>
          <w:p w14:paraId="06B88679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700B889A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05846214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2B33C8F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54952682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4D3B1057" w14:textId="78F31F17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05060291" w14:textId="6DEEAA13" w:rsidTr="00B923DD">
        <w:tc>
          <w:tcPr>
            <w:tcW w:w="567" w:type="dxa"/>
            <w:vAlign w:val="center"/>
          </w:tcPr>
          <w:p w14:paraId="009CBBAD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3402" w:type="dxa"/>
            <w:vAlign w:val="center"/>
          </w:tcPr>
          <w:p w14:paraId="17D87F97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o ładowności powyżej 3,5 t (hakowiec)</w:t>
            </w:r>
          </w:p>
        </w:tc>
        <w:tc>
          <w:tcPr>
            <w:tcW w:w="567" w:type="dxa"/>
          </w:tcPr>
          <w:p w14:paraId="67A38FFB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08D78A82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4FE951D3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4F4F91F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21FCBBB4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77FF9E40" w14:textId="77B9B617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592551CA" w14:textId="2466E720" w:rsidTr="00B923DD">
        <w:tc>
          <w:tcPr>
            <w:tcW w:w="567" w:type="dxa"/>
            <w:vAlign w:val="center"/>
          </w:tcPr>
          <w:p w14:paraId="529D2228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lastRenderedPageBreak/>
              <w:t>4.</w:t>
            </w:r>
          </w:p>
        </w:tc>
        <w:tc>
          <w:tcPr>
            <w:tcW w:w="3402" w:type="dxa"/>
            <w:vAlign w:val="center"/>
          </w:tcPr>
          <w:p w14:paraId="71343C2F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567" w:type="dxa"/>
          </w:tcPr>
          <w:p w14:paraId="7BF5C73D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1EE96C38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7BE959F6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22D265B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2A8B780F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1ABD836E" w14:textId="438999E9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6EBE7132" w14:textId="7367CD67" w:rsidTr="00B923DD">
        <w:tc>
          <w:tcPr>
            <w:tcW w:w="567" w:type="dxa"/>
            <w:vAlign w:val="center"/>
          </w:tcPr>
          <w:p w14:paraId="07BF9F55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3402" w:type="dxa"/>
            <w:vAlign w:val="center"/>
          </w:tcPr>
          <w:p w14:paraId="5D503766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567" w:type="dxa"/>
          </w:tcPr>
          <w:p w14:paraId="696A34BF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2A76646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1AF73F54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1A4546EB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10E25DE8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703FDC54" w14:textId="57395416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6DC5391F" w14:textId="5CF482B7" w:rsidTr="00B923DD">
        <w:tc>
          <w:tcPr>
            <w:tcW w:w="567" w:type="dxa"/>
            <w:vAlign w:val="center"/>
          </w:tcPr>
          <w:p w14:paraId="1B09847A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3402" w:type="dxa"/>
            <w:vAlign w:val="center"/>
          </w:tcPr>
          <w:p w14:paraId="572BF2CB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TTE1BA4F88t00" w:hAnsi="Tahoma" w:cs="Tahoma"/>
                <w:sz w:val="16"/>
                <w:szCs w:val="16"/>
              </w:rPr>
            </w:pPr>
            <w:r w:rsidRPr="005E0CB1">
              <w:rPr>
                <w:rFonts w:ascii="Tahoma" w:eastAsia="TTE1BA4F88t00" w:hAnsi="Tahoma" w:cs="Tahoma"/>
                <w:sz w:val="16"/>
                <w:szCs w:val="16"/>
              </w:rPr>
              <w:t>pojazd przystosowany do przewozu odpadów niebezpiecznych</w:t>
            </w:r>
          </w:p>
        </w:tc>
        <w:tc>
          <w:tcPr>
            <w:tcW w:w="567" w:type="dxa"/>
          </w:tcPr>
          <w:p w14:paraId="4C0E319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5791FBA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1670D2B3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014FCF02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4D5BC2C8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2B479E98" w14:textId="544C56FC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</w:tbl>
    <w:p w14:paraId="422D3959" w14:textId="12269558" w:rsidR="005E0CB1" w:rsidRPr="00B923DD" w:rsidRDefault="00EC5D34" w:rsidP="00E558E0">
      <w:pPr>
        <w:spacing w:before="120" w:after="1680"/>
        <w:jc w:val="both"/>
        <w:rPr>
          <w:rFonts w:ascii="Tahoma" w:hAnsi="Tahoma" w:cs="Tahoma"/>
          <w:sz w:val="16"/>
          <w:szCs w:val="16"/>
        </w:rPr>
      </w:pPr>
      <w:r w:rsidRPr="00B923DD">
        <w:rPr>
          <w:rFonts w:ascii="Tahoma" w:hAnsi="Tahoma" w:cs="Tahoma"/>
          <w:sz w:val="16"/>
          <w:szCs w:val="16"/>
        </w:rPr>
        <w:t>*</w:t>
      </w:r>
      <w:r w:rsidR="008A386D" w:rsidRPr="00B923DD">
        <w:rPr>
          <w:rFonts w:ascii="Tahoma" w:hAnsi="Tahoma" w:cs="Tahoma"/>
          <w:sz w:val="16"/>
          <w:szCs w:val="16"/>
        </w:rPr>
        <w:t>zgodnie z warunkiem zawartym w pkt 3.4 rozdziału III swz co najmniej 1 pojazd wśród wymienionych powyżej o DCM powyżej 3.5T ma być napędzany paliwem alternatywnym zgodnie z art. 2 pkt 11 ustawy z dnia 11.01.2018r. o elektromobilności i paliwach alternatywnych (tj. Dz.U. 2022, poz. 1083 ze zm)</w:t>
      </w:r>
      <w:r w:rsidR="00B923DD" w:rsidRPr="00B923DD">
        <w:rPr>
          <w:rFonts w:ascii="Tahoma" w:hAnsi="Tahoma" w:cs="Tahoma"/>
          <w:sz w:val="16"/>
          <w:szCs w:val="16"/>
        </w:rPr>
        <w:t>. W związku z tym,</w:t>
      </w:r>
      <w:r w:rsidR="008A386D" w:rsidRPr="00B923DD">
        <w:rPr>
          <w:rFonts w:ascii="Tahoma" w:hAnsi="Tahoma" w:cs="Tahoma"/>
          <w:sz w:val="16"/>
          <w:szCs w:val="16"/>
        </w:rPr>
        <w:t xml:space="preserve"> </w:t>
      </w:r>
      <w:r w:rsidR="00B923DD" w:rsidRPr="00B923DD">
        <w:rPr>
          <w:rFonts w:ascii="Tahoma" w:hAnsi="Tahoma" w:cs="Tahoma"/>
          <w:sz w:val="16"/>
          <w:szCs w:val="16"/>
        </w:rPr>
        <w:t>w kolumnie 7</w:t>
      </w:r>
      <w:r w:rsidR="008A386D" w:rsidRPr="00B923DD">
        <w:rPr>
          <w:rFonts w:ascii="Tahoma" w:hAnsi="Tahoma" w:cs="Tahoma"/>
          <w:sz w:val="16"/>
          <w:szCs w:val="16"/>
        </w:rPr>
        <w:t xml:space="preserve"> </w:t>
      </w:r>
      <w:r w:rsidRPr="00B923DD">
        <w:rPr>
          <w:rFonts w:ascii="Tahoma" w:hAnsi="Tahoma" w:cs="Tahoma"/>
          <w:sz w:val="16"/>
          <w:szCs w:val="16"/>
        </w:rPr>
        <w:t>należy wskazać</w:t>
      </w:r>
      <w:r w:rsidR="003335F9" w:rsidRPr="00B923DD">
        <w:rPr>
          <w:rFonts w:ascii="Tahoma" w:hAnsi="Tahoma" w:cs="Tahoma"/>
          <w:sz w:val="16"/>
          <w:szCs w:val="16"/>
        </w:rPr>
        <w:t xml:space="preserve"> czy dany pojazd jest napędzany paliwem alternatywnym </w:t>
      </w:r>
      <w:r w:rsidR="008A386D" w:rsidRPr="00B923DD">
        <w:rPr>
          <w:rFonts w:ascii="Tahoma" w:hAnsi="Tahoma" w:cs="Tahoma"/>
          <w:sz w:val="16"/>
          <w:szCs w:val="16"/>
        </w:rPr>
        <w:t xml:space="preserve">oraz wpisać rodzaj paliwa.  </w:t>
      </w:r>
    </w:p>
    <w:p w14:paraId="5BFDDDAD" w14:textId="77777777" w:rsidR="005E0CB1" w:rsidRDefault="005E0CB1" w:rsidP="005E0CB1">
      <w:r>
        <w:tab/>
      </w:r>
      <w:r>
        <w:tab/>
      </w:r>
      <w:r>
        <w:tab/>
      </w:r>
      <w:r>
        <w:tab/>
      </w:r>
    </w:p>
    <w:p w14:paraId="352E2797" w14:textId="77777777" w:rsidR="005E0CB1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46B19B5B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14:paraId="26A1C12F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>
        <w:rPr>
          <w:rFonts w:cs="Tahoma"/>
          <w:sz w:val="16"/>
          <w:szCs w:val="16"/>
        </w:rPr>
        <w:t>papierowej</w:t>
      </w:r>
      <w:r>
        <w:rPr>
          <w:rFonts w:cs="Tahoma"/>
          <w:sz w:val="16"/>
          <w:szCs w:val="16"/>
        </w:rPr>
        <w:t xml:space="preserve">.  </w:t>
      </w:r>
    </w:p>
    <w:p w14:paraId="267CFAB9" w14:textId="77777777" w:rsidR="005E0CB1" w:rsidRDefault="005E0CB1" w:rsidP="00767529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 w:rsidR="007A7BB2">
        <w:rPr>
          <w:rFonts w:cs="Tahoma"/>
          <w:sz w:val="16"/>
          <w:szCs w:val="16"/>
        </w:rPr>
        <w:t xml:space="preserve"> lub W</w:t>
      </w:r>
      <w:r>
        <w:rPr>
          <w:rFonts w:cs="Tahoma"/>
          <w:sz w:val="16"/>
          <w:szCs w:val="16"/>
        </w:rPr>
        <w:t xml:space="preserve">ykonawca wspólnie ubiegający się o udzielenie zamówienia. </w:t>
      </w:r>
    </w:p>
    <w:p w14:paraId="23AB4C19" w14:textId="77777777" w:rsidR="00FE024A" w:rsidRDefault="005E0CB1" w:rsidP="005E0CB1">
      <w:pPr>
        <w:suppressAutoHyphens w:val="0"/>
        <w:overflowPunct/>
        <w:autoSpaceDE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hAnsi="Tahoma" w:cs="Tahoma"/>
          <w:sz w:val="16"/>
          <w:szCs w:val="16"/>
        </w:rPr>
        <w:t>Poświadczenia zgodności cyfrowego odwzorowania z dokumentem w postaci papierowej może dokonać również notariusz</w:t>
      </w:r>
      <w:r w:rsidR="007944FA">
        <w:rPr>
          <w:rFonts w:ascii="Tahoma" w:hAnsi="Tahoma" w:cs="Tahoma"/>
          <w:sz w:val="16"/>
          <w:szCs w:val="16"/>
        </w:rPr>
        <w:t>.</w:t>
      </w:r>
    </w:p>
    <w:sectPr w:rsidR="00FE024A" w:rsidSect="00B923DD">
      <w:headerReference w:type="even" r:id="rId8"/>
      <w:headerReference w:type="default" r:id="rId9"/>
      <w:footerReference w:type="default" r:id="rId10"/>
      <w:pgSz w:w="16838" w:h="11906" w:orient="landscape"/>
      <w:pgMar w:top="1259" w:right="1247" w:bottom="1418" w:left="1247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3DB4D" w14:textId="77777777" w:rsidR="00403567" w:rsidRDefault="00403567" w:rsidP="00DA5839">
      <w:r>
        <w:separator/>
      </w:r>
    </w:p>
  </w:endnote>
  <w:endnote w:type="continuationSeparator" w:id="0">
    <w:p w14:paraId="66A7EF82" w14:textId="77777777" w:rsidR="00403567" w:rsidRDefault="0040356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823F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37CD" w14:textId="77777777" w:rsidR="00403567" w:rsidRDefault="00403567" w:rsidP="00DA5839">
      <w:r>
        <w:separator/>
      </w:r>
    </w:p>
  </w:footnote>
  <w:footnote w:type="continuationSeparator" w:id="0">
    <w:p w14:paraId="7D566737" w14:textId="77777777" w:rsidR="00403567" w:rsidRDefault="0040356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5FB9" w14:textId="39FC5887" w:rsidR="00FB309F" w:rsidRPr="00DF5681" w:rsidRDefault="00B5360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475C32">
      <w:rPr>
        <w:rFonts w:ascii="Tahoma" w:hAnsi="Tahoma" w:cs="Tahoma"/>
      </w:rPr>
      <w:t>8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475C32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3567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32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38734E"/>
    <w:rsid w:val="00450BC8"/>
    <w:rsid w:val="00471320"/>
    <w:rsid w:val="00484557"/>
    <w:rsid w:val="004906D2"/>
    <w:rsid w:val="004A1D53"/>
    <w:rsid w:val="004D439C"/>
    <w:rsid w:val="005375E3"/>
    <w:rsid w:val="00541F63"/>
    <w:rsid w:val="00570935"/>
    <w:rsid w:val="005F2BCA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9B2DB0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2023-05-24T08:58:00Z</dcterms:modified>
</cp:coreProperties>
</file>